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E1427E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553792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DCF463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53792" w:rsidRPr="0087548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9DE155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53792">
        <w:rPr>
          <w:rFonts w:ascii="Garamond" w:hAnsi="Garamond" w:cs="Arial"/>
          <w:sz w:val="22"/>
          <w:szCs w:val="22"/>
        </w:rPr>
        <w:t>12</w:t>
      </w:r>
      <w:r w:rsidR="00F440C2">
        <w:rPr>
          <w:rFonts w:ascii="Garamond" w:hAnsi="Garamond" w:cs="Arial"/>
          <w:sz w:val="22"/>
          <w:szCs w:val="22"/>
        </w:rPr>
        <w:t>.1</w:t>
      </w:r>
      <w:r w:rsidR="005E508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5E508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08DA" w14:textId="77777777" w:rsidR="006D786A" w:rsidRDefault="006D786A" w:rsidP="00795AAC">
      <w:r>
        <w:separator/>
      </w:r>
    </w:p>
  </w:endnote>
  <w:endnote w:type="continuationSeparator" w:id="0">
    <w:p w14:paraId="4BF7CA5B" w14:textId="77777777" w:rsidR="006D786A" w:rsidRDefault="006D78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5479" w14:textId="77777777" w:rsidR="006D786A" w:rsidRDefault="006D786A" w:rsidP="00795AAC">
      <w:r>
        <w:separator/>
      </w:r>
    </w:p>
  </w:footnote>
  <w:footnote w:type="continuationSeparator" w:id="0">
    <w:p w14:paraId="76B3BDBA" w14:textId="77777777" w:rsidR="006D786A" w:rsidRDefault="006D78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TM/ZO1MqwvihkKQYn7HcbpYD8a10BvK1smGUKk0Ve6E=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GUmRPYLxidMHxFZasDPoHNA0JU3h+SUitR+Hy1zTQEM=</DigestValue>
    </Reference>
  </SignedInfo>
  <SignatureValue>lZ1umv961yhiHA5bdxW2iLkk8heBNW/akOZtS+3VwwEZzUP4Fswov8nfg/pwPHwBHCxRO+mSfFO0
g0+EEXg4FNl/KIcFfLJbMGzMu1c6kappc3WvOnGyBmJk10p3aCExG+2Y3uWIdfha1zMFtoJz8PQ7
5IdusAH1b+UHhm5/+K2JPdKfigk+S7jfOBqVTLbtOYttKofBku3gD56im8uGXc3jMkMWXFTPuFRq
IenWf6sXOwf+FHGtTD7hymxfkXeOWryNR1bwYBEleo3ad51DJt6HnQA5/KoMygPiBq8SqMF2nvsX
n7oFYDIwqRCqrnGlGN9Lqz82qvZ886aeOSokZg==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HK+3XisB3ls5p0uJMtSn0fLcgwNqPfvuRVFNRYFpxQQ=</DigestValue>
      </Reference>
      <Reference URI="/word/document.xml?ContentType=application/vnd.openxmlformats-officedocument.wordprocessingml.document.main+xml">
        <DigestMethod Algorithm="http://www.w3.org/2001/04/xmlenc#sha256"/>
        <DigestValue>8+DiQnDaDWf2fGqgZdtGKGmnqCVAW/YLGjdRlvJ0YvQ=</DigestValue>
      </Reference>
      <Reference URI="/word/endnotes.xml?ContentType=application/vnd.openxmlformats-officedocument.wordprocessingml.endnotes+xml">
        <DigestMethod Algorithm="http://www.w3.org/2001/04/xmlenc#sha256"/>
        <DigestValue>ux9jAOelPiiH7ddgzWMC+vcy22TAoZJX49UJ18fjVAo=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TCkmbjQ4RxYrDMXaX59tAKje/yqRnAoh4OXF+zoNmvw=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qaCN0g3rjQ4WDIyu1Y4ub9oav2Jl1+ozsxQptedO7Js=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2022-11-29T07:21:21Z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2022-11-29T07:21:21Z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58</cp:revision>
  <cp:lastPrinted>2018-08-08T13:48:00Z</cp:lastPrinted>
  <dcterms:created xsi:type="dcterms:W3CDTF">2021-09-20T07:59:00Z</dcterms:created>
  <dcterms:modified xsi:type="dcterms:W3CDTF">2022-11-29T07:21:00Z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